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31"/>
      </w:tblGrid>
      <w:tr w:rsidR="00584785" w:rsidRPr="00931F4D" w14:paraId="4759AF4D" w14:textId="77777777" w:rsidTr="00584785">
        <w:trPr>
          <w:trHeight w:val="567"/>
        </w:trPr>
        <w:tc>
          <w:tcPr>
            <w:tcW w:w="8931" w:type="dxa"/>
            <w:shd w:val="clear" w:color="auto" w:fill="F2F2F2" w:themeFill="background1" w:themeFillShade="F2"/>
            <w:vAlign w:val="center"/>
          </w:tcPr>
          <w:p w14:paraId="35FD0947" w14:textId="77777777" w:rsidR="00584785" w:rsidRPr="00931F4D" w:rsidRDefault="00584785" w:rsidP="00584785">
            <w:pPr>
              <w:spacing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931F4D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Oświadczenie Wykonawcy składane na podstawie art. 117 ust. 4 ustawy z dnia 11 września 2019 roku Prawo zamówień publicznych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które roboty budowlane, </w:t>
            </w:r>
            <w:r w:rsidRPr="00931F4D">
              <w:rPr>
                <w:rFonts w:ascii="Arial" w:hAnsi="Arial" w:cs="Arial"/>
                <w:b/>
                <w:bCs/>
                <w:strike/>
                <w:sz w:val="22"/>
                <w:szCs w:val="22"/>
                <w:lang w:val="pl-PL"/>
              </w:rPr>
              <w:t>dostawy lub usługi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wykonują poszczególni Wykonawcy</w:t>
            </w:r>
          </w:p>
        </w:tc>
      </w:tr>
    </w:tbl>
    <w:p w14:paraId="56A6F3E3" w14:textId="77777777" w:rsidR="008F7BC7" w:rsidRPr="00931F4D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DE7404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0B99C474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51255C2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4B70AF1E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CFB023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0490DC8A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4694478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5747B20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30A431B3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09E7040" w14:textId="42A22F0B" w:rsidR="006A48AF" w:rsidRDefault="004F6ADF" w:rsidP="00A33AA4">
      <w:pPr>
        <w:spacing w:after="24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 w:rsidRPr="00931F4D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557661">
        <w:rPr>
          <w:rFonts w:ascii="Arial" w:eastAsiaTheme="minorHAnsi" w:hAnsi="Arial" w:cs="Arial"/>
          <w:sz w:val="22"/>
          <w:szCs w:val="22"/>
          <w:lang w:val="pl-PL"/>
        </w:rPr>
        <w:t>1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ustawy</w:t>
      </w:r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zwana ustawa Pzp - </w:t>
      </w:r>
      <w:r w:rsidRPr="00931F4D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6A48AF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2790F15D" w14:textId="77777777" w:rsidR="001F0C02" w:rsidRDefault="001F0C02" w:rsidP="001F0C02">
      <w:pPr>
        <w:spacing w:line="271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1F0C02">
        <w:rPr>
          <w:rFonts w:ascii="Arial" w:hAnsi="Arial" w:cs="Arial"/>
          <w:b/>
          <w:bCs/>
          <w:sz w:val="22"/>
          <w:szCs w:val="22"/>
        </w:rPr>
        <w:t>„</w:t>
      </w:r>
      <w:proofErr w:type="spellStart"/>
      <w:r w:rsidRPr="001F0C02">
        <w:rPr>
          <w:rFonts w:ascii="Arial" w:hAnsi="Arial" w:cs="Arial"/>
          <w:b/>
          <w:bCs/>
          <w:sz w:val="22"/>
          <w:szCs w:val="22"/>
        </w:rPr>
        <w:t>Rozbudowa</w:t>
      </w:r>
      <w:proofErr w:type="spellEnd"/>
      <w:r w:rsidRPr="001F0C02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1F0C02">
        <w:rPr>
          <w:rFonts w:ascii="Arial" w:hAnsi="Arial" w:cs="Arial"/>
          <w:b/>
          <w:bCs/>
          <w:sz w:val="22"/>
          <w:szCs w:val="22"/>
        </w:rPr>
        <w:t>drogi</w:t>
      </w:r>
      <w:proofErr w:type="spellEnd"/>
      <w:r w:rsidRPr="001F0C02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1F0C02">
        <w:rPr>
          <w:rFonts w:ascii="Arial" w:hAnsi="Arial" w:cs="Arial"/>
          <w:b/>
          <w:bCs/>
          <w:sz w:val="22"/>
          <w:szCs w:val="22"/>
        </w:rPr>
        <w:t>powiatowej</w:t>
      </w:r>
      <w:proofErr w:type="spellEnd"/>
      <w:r w:rsidRPr="001F0C02">
        <w:rPr>
          <w:rFonts w:ascii="Arial" w:hAnsi="Arial" w:cs="Arial"/>
          <w:b/>
          <w:bCs/>
          <w:sz w:val="22"/>
          <w:szCs w:val="22"/>
        </w:rPr>
        <w:t xml:space="preserve"> Nr 1 152R </w:t>
      </w:r>
      <w:proofErr w:type="spellStart"/>
      <w:r w:rsidRPr="001F0C02">
        <w:rPr>
          <w:rFonts w:ascii="Arial" w:hAnsi="Arial" w:cs="Arial"/>
          <w:b/>
          <w:bCs/>
          <w:sz w:val="22"/>
          <w:szCs w:val="22"/>
        </w:rPr>
        <w:t>klasy</w:t>
      </w:r>
      <w:proofErr w:type="spellEnd"/>
      <w:r w:rsidRPr="001F0C02">
        <w:rPr>
          <w:rFonts w:ascii="Arial" w:hAnsi="Arial" w:cs="Arial"/>
          <w:b/>
          <w:bCs/>
          <w:sz w:val="22"/>
          <w:szCs w:val="22"/>
        </w:rPr>
        <w:t xml:space="preserve"> „Z” – </w:t>
      </w:r>
      <w:proofErr w:type="spellStart"/>
      <w:r w:rsidRPr="001F0C02">
        <w:rPr>
          <w:rFonts w:ascii="Arial" w:hAnsi="Arial" w:cs="Arial"/>
          <w:b/>
          <w:bCs/>
          <w:sz w:val="22"/>
          <w:szCs w:val="22"/>
        </w:rPr>
        <w:t>zbiorczej</w:t>
      </w:r>
      <w:proofErr w:type="spellEnd"/>
      <w:r w:rsidRPr="001F0C02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1F0C02">
        <w:rPr>
          <w:rFonts w:ascii="Arial" w:hAnsi="Arial" w:cs="Arial"/>
          <w:b/>
          <w:bCs/>
          <w:sz w:val="22"/>
          <w:szCs w:val="22"/>
        </w:rPr>
        <w:t>Borowa</w:t>
      </w:r>
      <w:proofErr w:type="spellEnd"/>
      <w:r w:rsidRPr="001F0C02">
        <w:rPr>
          <w:rFonts w:ascii="Arial" w:hAnsi="Arial" w:cs="Arial"/>
          <w:b/>
          <w:bCs/>
          <w:sz w:val="22"/>
          <w:szCs w:val="22"/>
        </w:rPr>
        <w:t xml:space="preserve"> – </w:t>
      </w:r>
      <w:proofErr w:type="spellStart"/>
      <w:r w:rsidRPr="001F0C02">
        <w:rPr>
          <w:rFonts w:ascii="Arial" w:hAnsi="Arial" w:cs="Arial"/>
          <w:b/>
          <w:bCs/>
          <w:sz w:val="22"/>
          <w:szCs w:val="22"/>
        </w:rPr>
        <w:t>Czermin</w:t>
      </w:r>
      <w:proofErr w:type="spellEnd"/>
      <w:r w:rsidRPr="001F0C02">
        <w:rPr>
          <w:rFonts w:ascii="Arial" w:hAnsi="Arial" w:cs="Arial"/>
          <w:b/>
          <w:bCs/>
          <w:sz w:val="22"/>
          <w:szCs w:val="22"/>
        </w:rPr>
        <w:t xml:space="preserve"> – Wola </w:t>
      </w:r>
      <w:proofErr w:type="spellStart"/>
      <w:r w:rsidRPr="001F0C02">
        <w:rPr>
          <w:rFonts w:ascii="Arial" w:hAnsi="Arial" w:cs="Arial"/>
          <w:b/>
          <w:bCs/>
          <w:sz w:val="22"/>
          <w:szCs w:val="22"/>
        </w:rPr>
        <w:t>Mielecka</w:t>
      </w:r>
      <w:proofErr w:type="spellEnd"/>
      <w:r w:rsidRPr="001F0C02">
        <w:rPr>
          <w:rFonts w:ascii="Arial" w:hAnsi="Arial" w:cs="Arial"/>
          <w:b/>
          <w:bCs/>
          <w:sz w:val="22"/>
          <w:szCs w:val="22"/>
        </w:rPr>
        <w:t xml:space="preserve"> – </w:t>
      </w:r>
      <w:proofErr w:type="spellStart"/>
      <w:r w:rsidRPr="001F0C02">
        <w:rPr>
          <w:rFonts w:ascii="Arial" w:hAnsi="Arial" w:cs="Arial"/>
          <w:b/>
          <w:bCs/>
          <w:sz w:val="22"/>
          <w:szCs w:val="22"/>
        </w:rPr>
        <w:t>Kiełków</w:t>
      </w:r>
      <w:proofErr w:type="spellEnd"/>
      <w:r w:rsidRPr="001F0C02">
        <w:rPr>
          <w:rFonts w:ascii="Arial" w:hAnsi="Arial" w:cs="Arial"/>
          <w:b/>
          <w:bCs/>
          <w:sz w:val="22"/>
          <w:szCs w:val="22"/>
        </w:rPr>
        <w:t xml:space="preserve"> – Przecław od </w:t>
      </w:r>
      <w:proofErr w:type="spellStart"/>
      <w:r w:rsidRPr="001F0C02">
        <w:rPr>
          <w:rFonts w:ascii="Arial" w:hAnsi="Arial" w:cs="Arial"/>
          <w:b/>
          <w:bCs/>
          <w:sz w:val="22"/>
          <w:szCs w:val="22"/>
        </w:rPr>
        <w:t>kilometra</w:t>
      </w:r>
      <w:proofErr w:type="spellEnd"/>
      <w:r w:rsidRPr="001F0C02">
        <w:rPr>
          <w:rFonts w:ascii="Arial" w:hAnsi="Arial" w:cs="Arial"/>
          <w:b/>
          <w:bCs/>
          <w:sz w:val="22"/>
          <w:szCs w:val="22"/>
        </w:rPr>
        <w:t xml:space="preserve"> 21+525,10 km 22+186,00 (ETAP II) </w:t>
      </w:r>
    </w:p>
    <w:p w14:paraId="1D079609" w14:textId="52DA9B9E" w:rsidR="006A48AF" w:rsidRDefault="001F0C02" w:rsidP="001F0C02">
      <w:pPr>
        <w:spacing w:after="120"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1F0C02">
        <w:rPr>
          <w:rFonts w:ascii="Arial" w:hAnsi="Arial" w:cs="Arial"/>
          <w:b/>
          <w:bCs/>
          <w:sz w:val="22"/>
          <w:szCs w:val="22"/>
        </w:rPr>
        <w:t xml:space="preserve">w m. </w:t>
      </w:r>
      <w:proofErr w:type="spellStart"/>
      <w:r w:rsidRPr="001F0C02">
        <w:rPr>
          <w:rFonts w:ascii="Arial" w:hAnsi="Arial" w:cs="Arial"/>
          <w:b/>
          <w:bCs/>
          <w:sz w:val="22"/>
          <w:szCs w:val="22"/>
        </w:rPr>
        <w:t>Kiełków</w:t>
      </w:r>
      <w:proofErr w:type="spellEnd"/>
      <w:r w:rsidRPr="001F0C02">
        <w:rPr>
          <w:rFonts w:ascii="Arial" w:hAnsi="Arial" w:cs="Arial"/>
          <w:b/>
          <w:bCs/>
          <w:sz w:val="22"/>
          <w:szCs w:val="22"/>
        </w:rPr>
        <w:t>”</w:t>
      </w:r>
      <w:r w:rsidR="00557661" w:rsidRPr="00557661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261366E9" w14:textId="69452775" w:rsidR="004F6ADF" w:rsidRPr="00931F4D" w:rsidRDefault="006A0A40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  <w:t xml:space="preserve"> </w:t>
      </w:r>
      <w:r w:rsidR="005104D2" w:rsidRPr="00931F4D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931F4D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6352C9A2" w14:textId="77777777" w:rsidR="00931F4D" w:rsidRPr="00B66537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  <w:r w:rsidRPr="00B66537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dotyczący uprawnień do prowadzenia określonej działalności gospodarczej lub zawodowej określony w pkt. ….. </w:t>
      </w:r>
      <w:r w:rsidRPr="00B66537">
        <w:rPr>
          <w:rFonts w:ascii="Arial" w:eastAsia="Arial Unicode MS" w:hAnsi="Arial" w:cs="Arial"/>
          <w:noProof/>
          <w:color w:val="000000"/>
          <w:sz w:val="22"/>
          <w:szCs w:val="22"/>
        </w:rPr>
        <w:t>SWZ* spełnia(ją) w naszym imieniu nw. wykonawca(y):</w:t>
      </w:r>
    </w:p>
    <w:p w14:paraId="7A0E4695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</w:rPr>
      </w:pPr>
    </w:p>
    <w:tbl>
      <w:tblPr>
        <w:tblStyle w:val="Tabela-Siatka"/>
        <w:tblW w:w="4560" w:type="pct"/>
        <w:tblInd w:w="393" w:type="dxa"/>
        <w:tblLook w:val="04A0" w:firstRow="1" w:lastRow="0" w:firstColumn="1" w:lastColumn="0" w:noHBand="0" w:noVBand="1"/>
      </w:tblPr>
      <w:tblGrid>
        <w:gridCol w:w="2573"/>
        <w:gridCol w:w="2950"/>
        <w:gridCol w:w="2948"/>
      </w:tblGrid>
      <w:tr w:rsidR="00931F4D" w:rsidRPr="00B66537" w14:paraId="69C30814" w14:textId="77777777" w:rsidTr="00931F4D">
        <w:tc>
          <w:tcPr>
            <w:tcW w:w="1519" w:type="pct"/>
            <w:vAlign w:val="center"/>
          </w:tcPr>
          <w:p w14:paraId="10B6B034" w14:textId="77777777" w:rsidR="00931F4D" w:rsidRPr="00B66537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1741" w:type="pct"/>
            <w:vAlign w:val="center"/>
          </w:tcPr>
          <w:p w14:paraId="4B9267EC" w14:textId="77777777" w:rsidR="00931F4D" w:rsidRPr="00B66537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Wymagane uprawnienia</w:t>
            </w:r>
          </w:p>
        </w:tc>
        <w:tc>
          <w:tcPr>
            <w:tcW w:w="1740" w:type="pct"/>
            <w:vAlign w:val="center"/>
          </w:tcPr>
          <w:p w14:paraId="4AA9A8F1" w14:textId="77777777" w:rsidR="00931F4D" w:rsidRPr="00B66537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B66537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</w:t>
            </w: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, które będą realizowane przez tego wykonawcę</w:t>
            </w:r>
          </w:p>
        </w:tc>
      </w:tr>
      <w:tr w:rsidR="00931F4D" w:rsidRPr="00B66537" w14:paraId="6CAC8203" w14:textId="77777777" w:rsidTr="00931F4D">
        <w:tc>
          <w:tcPr>
            <w:tcW w:w="1519" w:type="pct"/>
          </w:tcPr>
          <w:p w14:paraId="7A19E1FF" w14:textId="77777777" w:rsidR="00931F4D" w:rsidRPr="00B66537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4DFFE1B5" w14:textId="77777777" w:rsidR="00931F4D" w:rsidRPr="00B66537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6C82B026" w14:textId="77777777" w:rsidR="00931F4D" w:rsidRPr="00B66537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B66537" w14:paraId="1FB28FAA" w14:textId="77777777" w:rsidTr="00931F4D">
        <w:tc>
          <w:tcPr>
            <w:tcW w:w="1519" w:type="pct"/>
          </w:tcPr>
          <w:p w14:paraId="31048F9F" w14:textId="77777777" w:rsidR="00931F4D" w:rsidRPr="00B66537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17069B35" w14:textId="77777777" w:rsidR="00931F4D" w:rsidRPr="00B66537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737D0EED" w14:textId="77777777" w:rsidR="00931F4D" w:rsidRPr="00B66537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203E2016" w14:textId="77777777" w:rsid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0A61AFBB" w14:textId="77777777" w:rsidR="00931F4D" w:rsidRPr="00B66537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  <w:r w:rsidRPr="00B66537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 dotyczący wykształcenia określony w pkt. ….. </w:t>
      </w:r>
      <w:r w:rsidRPr="00B66537">
        <w:rPr>
          <w:rFonts w:ascii="Arial" w:eastAsia="Arial Unicode MS" w:hAnsi="Arial" w:cs="Arial"/>
          <w:noProof/>
          <w:color w:val="000000"/>
          <w:sz w:val="22"/>
          <w:szCs w:val="22"/>
        </w:rPr>
        <w:t>SWZ* spełnia(ją) w naszym imieniu nw. wykonawca(y):</w:t>
      </w:r>
    </w:p>
    <w:p w14:paraId="609F5433" w14:textId="77777777" w:rsidR="00931F4D" w:rsidRPr="00B66537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B66537" w14:paraId="6A8756BD" w14:textId="77777777" w:rsidTr="00931F4D">
        <w:tc>
          <w:tcPr>
            <w:tcW w:w="2330" w:type="pct"/>
            <w:vAlign w:val="center"/>
          </w:tcPr>
          <w:p w14:paraId="5B6E1C5D" w14:textId="77777777" w:rsidR="00931F4D" w:rsidRPr="00B66537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2A4314F2" w14:textId="77777777" w:rsidR="00931F4D" w:rsidRPr="00B66537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B66537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</w:t>
            </w: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, które będą realizowane przez tego wykonawcę</w:t>
            </w:r>
          </w:p>
        </w:tc>
      </w:tr>
      <w:tr w:rsidR="00931F4D" w:rsidRPr="00931F4D" w14:paraId="6871DE90" w14:textId="77777777" w:rsidTr="00931F4D">
        <w:tc>
          <w:tcPr>
            <w:tcW w:w="2330" w:type="pct"/>
          </w:tcPr>
          <w:p w14:paraId="65176DCB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EDBFC7B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7AD30D76" w14:textId="77777777" w:rsidTr="00931F4D">
        <w:tc>
          <w:tcPr>
            <w:tcW w:w="2330" w:type="pct"/>
          </w:tcPr>
          <w:p w14:paraId="7374190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7F0C56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0DB8556A" w14:textId="77777777" w:rsid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73B18C8F" w14:textId="15463695" w:rsid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 dotyczący kwalifikacji zawodowych </w:t>
      </w:r>
      <w:r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określony w 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rozdziale VIII ust. 2 pkt 4) IDW, stanowią</w:t>
      </w:r>
      <w:r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cy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 xml:space="preserve"> Rozdział I SWZ</w:t>
      </w: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 spełnia(ją) w</w:t>
      </w:r>
      <w:r w:rsidR="00557661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 </w:t>
      </w: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naszym imieniu nw. Wykonawca(y):</w:t>
      </w:r>
    </w:p>
    <w:p w14:paraId="7D6A4DF8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931F4D" w14:paraId="4A17D46E" w14:textId="77777777" w:rsidTr="00931F4D">
        <w:tc>
          <w:tcPr>
            <w:tcW w:w="2330" w:type="pct"/>
            <w:vAlign w:val="center"/>
          </w:tcPr>
          <w:p w14:paraId="723E2564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552D68BC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262DE8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</w:t>
            </w: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, które będą realizowane przez tego wykonawcę</w:t>
            </w:r>
          </w:p>
        </w:tc>
      </w:tr>
      <w:tr w:rsidR="00931F4D" w:rsidRPr="00931F4D" w14:paraId="0192EB52" w14:textId="77777777" w:rsidTr="00931F4D">
        <w:tc>
          <w:tcPr>
            <w:tcW w:w="2330" w:type="pct"/>
          </w:tcPr>
          <w:p w14:paraId="0F3D5B87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FECFC2C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1EA0B22E" w14:textId="77777777" w:rsidTr="00931F4D">
        <w:tc>
          <w:tcPr>
            <w:tcW w:w="2330" w:type="pct"/>
          </w:tcPr>
          <w:p w14:paraId="7C5A594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11F738D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58F30A9D" w14:textId="77777777" w:rsidR="00931F4D" w:rsidRPr="00B66537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B66537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Oświadczam(amy), że warunek  dotyczący doświadczenia wykonawcy określony w pkt. ….. SWZ* spełnia(ją) w naszym imieniu nw. wykonawca(y):</w:t>
      </w:r>
    </w:p>
    <w:p w14:paraId="7EEB1AEC" w14:textId="77777777" w:rsidR="00931F4D" w:rsidRPr="00B66537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B66537" w14:paraId="6C56BAEE" w14:textId="77777777" w:rsidTr="00931F4D">
        <w:tc>
          <w:tcPr>
            <w:tcW w:w="2330" w:type="pct"/>
            <w:vAlign w:val="center"/>
          </w:tcPr>
          <w:p w14:paraId="1C74D389" w14:textId="77777777" w:rsidR="00931F4D" w:rsidRPr="00B66537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48E3F5BA" w14:textId="77777777" w:rsidR="00931F4D" w:rsidRPr="00B66537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B66537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usług,</w:t>
            </w: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 które będą realizowane przez tego wykonawcę</w:t>
            </w:r>
          </w:p>
        </w:tc>
      </w:tr>
      <w:tr w:rsidR="00931F4D" w:rsidRPr="00931F4D" w14:paraId="5D24F8F1" w14:textId="77777777" w:rsidTr="00931F4D">
        <w:tc>
          <w:tcPr>
            <w:tcW w:w="2330" w:type="pct"/>
          </w:tcPr>
          <w:p w14:paraId="564E3EE9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12D053A1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207FA51A" w14:textId="77777777" w:rsidTr="00931F4D">
        <w:tc>
          <w:tcPr>
            <w:tcW w:w="2330" w:type="pct"/>
          </w:tcPr>
          <w:p w14:paraId="6E6F0AE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501C8C3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5BED9C21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458B74FB" w14:textId="77777777" w:rsidR="00931F4D" w:rsidRP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213969B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4856E7C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DEC4B09" w14:textId="77777777" w:rsidR="001B0C4D" w:rsidRPr="00931F4D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0776C1" w14:textId="77777777" w:rsidR="004F6ADF" w:rsidRPr="00931F4D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</w:t>
      </w:r>
      <w:r w:rsidR="00694E65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e składają wyłącznie Wykonawcy wspólnie ubiegający się o udzielenie zamówienia</w:t>
      </w:r>
      <w:r w:rsid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 xml:space="preserve">. Proszę wypełnić tylko pkt. 3 i 5, zgodnie z zapisami SWZ. </w:t>
      </w:r>
    </w:p>
    <w:p w14:paraId="3263A5D4" w14:textId="77777777" w:rsidR="004F6ADF" w:rsidRPr="00931F4D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3DD7615" w14:textId="77777777" w:rsidR="009C03E9" w:rsidRPr="00931F4D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931F4D" w:rsidSect="006E770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058A94" w14:textId="77777777" w:rsidR="002F15B1" w:rsidRDefault="002F15B1" w:rsidP="00AC1A4B">
      <w:r>
        <w:separator/>
      </w:r>
    </w:p>
  </w:endnote>
  <w:endnote w:type="continuationSeparator" w:id="0">
    <w:p w14:paraId="56681963" w14:textId="77777777" w:rsidR="002F15B1" w:rsidRDefault="002F15B1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146286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3505D712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665550">
              <w:rPr>
                <w:bCs/>
                <w:i/>
                <w:noProof/>
                <w:sz w:val="20"/>
              </w:rPr>
              <w:t>1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665550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3C18928C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BE6E18" w14:textId="77777777" w:rsidR="002F15B1" w:rsidRDefault="002F15B1" w:rsidP="00AC1A4B">
      <w:r>
        <w:separator/>
      </w:r>
    </w:p>
  </w:footnote>
  <w:footnote w:type="continuationSeparator" w:id="0">
    <w:p w14:paraId="3A5195A5" w14:textId="77777777" w:rsidR="002F15B1" w:rsidRDefault="002F15B1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648288" w14:textId="70D31394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 w:rsidR="00BE18A8">
      <w:rPr>
        <w:rFonts w:ascii="Calibri" w:hAnsi="Calibri" w:cs="Calibri"/>
        <w:b/>
        <w:i/>
        <w:sz w:val="18"/>
        <w:szCs w:val="18"/>
        <w:lang w:val="pl-PL" w:eastAsia="ar-SA"/>
      </w:rPr>
      <w:t>9</w:t>
    </w:r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9F07146" w14:textId="77777777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366A6A" w14:textId="5E092F67" w:rsidR="006A48AF" w:rsidRPr="006A48AF" w:rsidRDefault="006A48AF" w:rsidP="006F7C0C">
    <w:pPr>
      <w:pBdr>
        <w:bottom w:val="single" w:sz="4" w:space="1" w:color="auto"/>
      </w:pBdr>
      <w:tabs>
        <w:tab w:val="left" w:pos="2655"/>
      </w:tabs>
      <w:ind w:left="-567"/>
      <w:rPr>
        <w:lang w:val="pl-PL" w:eastAsia="ar-SA"/>
      </w:rPr>
    </w:pPr>
    <w:r w:rsidRPr="006A48AF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6A48AF">
      <w:rPr>
        <w:rFonts w:ascii="Calibri" w:hAnsi="Calibri"/>
        <w:b/>
        <w:bCs/>
        <w:color w:val="4F81BD"/>
        <w:sz w:val="18"/>
        <w:szCs w:val="18"/>
        <w:lang w:val="pl-PL" w:eastAsia="ar-SA"/>
      </w:rPr>
      <w:t>PZD.261</w:t>
    </w:r>
    <w:r w:rsidR="006F7C0C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1F0C02">
      <w:rPr>
        <w:rFonts w:ascii="Calibri" w:hAnsi="Calibri"/>
        <w:b/>
        <w:bCs/>
        <w:color w:val="4F81BD"/>
        <w:sz w:val="18"/>
        <w:szCs w:val="18"/>
        <w:lang w:val="pl-PL" w:eastAsia="ar-SA"/>
      </w:rPr>
      <w:t>65</w:t>
    </w:r>
    <w:r w:rsidR="00BE18A8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6F7C0C">
      <w:rPr>
        <w:rFonts w:ascii="Calibri" w:hAnsi="Calibri"/>
        <w:b/>
        <w:bCs/>
        <w:color w:val="4F81BD"/>
        <w:sz w:val="18"/>
        <w:szCs w:val="18"/>
        <w:lang w:val="pl-PL" w:eastAsia="ar-SA"/>
      </w:rPr>
      <w:t>202</w:t>
    </w:r>
    <w:r w:rsidR="00585A6B">
      <w:rPr>
        <w:rFonts w:ascii="Calibri" w:hAnsi="Calibri"/>
        <w:b/>
        <w:bCs/>
        <w:color w:val="4F81BD"/>
        <w:sz w:val="18"/>
        <w:szCs w:val="18"/>
        <w:lang w:val="pl-PL" w:eastAsia="ar-SA"/>
      </w:rPr>
      <w:t>5</w:t>
    </w:r>
  </w:p>
  <w:bookmarkEnd w:id="0"/>
  <w:p w14:paraId="10765CEB" w14:textId="22935BFA" w:rsidR="006A48AF" w:rsidRDefault="006A48AF" w:rsidP="006A48A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1C058F4"/>
    <w:multiLevelType w:val="hybridMultilevel"/>
    <w:tmpl w:val="A3C07598"/>
    <w:lvl w:ilvl="0" w:tplc="C0262AA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5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0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2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4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5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7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1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3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4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5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6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7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9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1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3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4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5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911699028">
    <w:abstractNumId w:val="50"/>
  </w:num>
  <w:num w:numId="2" w16cid:durableId="786194194">
    <w:abstractNumId w:val="40"/>
  </w:num>
  <w:num w:numId="3" w16cid:durableId="719748031">
    <w:abstractNumId w:val="41"/>
  </w:num>
  <w:num w:numId="4" w16cid:durableId="1311909599">
    <w:abstractNumId w:val="23"/>
  </w:num>
  <w:num w:numId="5" w16cid:durableId="1662809498">
    <w:abstractNumId w:val="49"/>
  </w:num>
  <w:num w:numId="6" w16cid:durableId="1279869974">
    <w:abstractNumId w:val="19"/>
  </w:num>
  <w:num w:numId="7" w16cid:durableId="809176899">
    <w:abstractNumId w:val="25"/>
  </w:num>
  <w:num w:numId="8" w16cid:durableId="1177574854">
    <w:abstractNumId w:val="37"/>
  </w:num>
  <w:num w:numId="9" w16cid:durableId="2141917390">
    <w:abstractNumId w:val="35"/>
  </w:num>
  <w:num w:numId="10" w16cid:durableId="1611428423">
    <w:abstractNumId w:val="36"/>
  </w:num>
  <w:num w:numId="11" w16cid:durableId="711155829">
    <w:abstractNumId w:val="46"/>
  </w:num>
  <w:num w:numId="12" w16cid:durableId="2051034339">
    <w:abstractNumId w:val="33"/>
  </w:num>
  <w:num w:numId="13" w16cid:durableId="1838886165">
    <w:abstractNumId w:val="42"/>
  </w:num>
  <w:num w:numId="14" w16cid:durableId="538007302">
    <w:abstractNumId w:val="44"/>
  </w:num>
  <w:num w:numId="15" w16cid:durableId="1024020211">
    <w:abstractNumId w:val="43"/>
  </w:num>
  <w:num w:numId="16" w16cid:durableId="1813794600">
    <w:abstractNumId w:val="27"/>
  </w:num>
  <w:num w:numId="17" w16cid:durableId="1928538724">
    <w:abstractNumId w:val="38"/>
  </w:num>
  <w:num w:numId="18" w16cid:durableId="1053504879">
    <w:abstractNumId w:val="45"/>
  </w:num>
  <w:num w:numId="19" w16cid:durableId="1796677661">
    <w:abstractNumId w:val="52"/>
  </w:num>
  <w:num w:numId="20" w16cid:durableId="615454722">
    <w:abstractNumId w:val="30"/>
  </w:num>
  <w:num w:numId="21" w16cid:durableId="148862354">
    <w:abstractNumId w:val="53"/>
  </w:num>
  <w:num w:numId="22" w16cid:durableId="1048840428">
    <w:abstractNumId w:val="17"/>
  </w:num>
  <w:num w:numId="23" w16cid:durableId="1272514899">
    <w:abstractNumId w:val="48"/>
  </w:num>
  <w:num w:numId="24" w16cid:durableId="279992873">
    <w:abstractNumId w:val="39"/>
  </w:num>
  <w:num w:numId="25" w16cid:durableId="2023628806">
    <w:abstractNumId w:val="28"/>
  </w:num>
  <w:num w:numId="26" w16cid:durableId="817956448">
    <w:abstractNumId w:val="31"/>
  </w:num>
  <w:num w:numId="27" w16cid:durableId="836845869">
    <w:abstractNumId w:val="55"/>
  </w:num>
  <w:num w:numId="28" w16cid:durableId="923876179">
    <w:abstractNumId w:val="26"/>
  </w:num>
  <w:num w:numId="29" w16cid:durableId="1443181763">
    <w:abstractNumId w:val="51"/>
  </w:num>
  <w:num w:numId="30" w16cid:durableId="680664261">
    <w:abstractNumId w:val="34"/>
  </w:num>
  <w:num w:numId="31" w16cid:durableId="1539707995">
    <w:abstractNumId w:val="54"/>
  </w:num>
  <w:num w:numId="32" w16cid:durableId="1518620245">
    <w:abstractNumId w:val="47"/>
  </w:num>
  <w:num w:numId="33" w16cid:durableId="330914946">
    <w:abstractNumId w:val="32"/>
  </w:num>
  <w:num w:numId="34" w16cid:durableId="2084838287">
    <w:abstractNumId w:val="22"/>
  </w:num>
  <w:num w:numId="35" w16cid:durableId="1144198994">
    <w:abstractNumId w:val="20"/>
  </w:num>
  <w:num w:numId="36" w16cid:durableId="1351906922">
    <w:abstractNumId w:val="18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D6B6B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87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02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2DE8"/>
    <w:rsid w:val="0026671C"/>
    <w:rsid w:val="002676F2"/>
    <w:rsid w:val="002704E5"/>
    <w:rsid w:val="00275936"/>
    <w:rsid w:val="002761F8"/>
    <w:rsid w:val="002803A4"/>
    <w:rsid w:val="00281E8D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15B1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33EB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568C"/>
    <w:rsid w:val="00446A18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A4A32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57661"/>
    <w:rsid w:val="00561C61"/>
    <w:rsid w:val="00566846"/>
    <w:rsid w:val="00567EBC"/>
    <w:rsid w:val="00572720"/>
    <w:rsid w:val="0057336B"/>
    <w:rsid w:val="0057516D"/>
    <w:rsid w:val="005776CA"/>
    <w:rsid w:val="00580263"/>
    <w:rsid w:val="005831DC"/>
    <w:rsid w:val="00584785"/>
    <w:rsid w:val="00585A6B"/>
    <w:rsid w:val="0058613A"/>
    <w:rsid w:val="005941DD"/>
    <w:rsid w:val="005A05C7"/>
    <w:rsid w:val="005B3F32"/>
    <w:rsid w:val="005C083C"/>
    <w:rsid w:val="005C0E9C"/>
    <w:rsid w:val="005C26C5"/>
    <w:rsid w:val="005C2F22"/>
    <w:rsid w:val="005C338F"/>
    <w:rsid w:val="005C52D0"/>
    <w:rsid w:val="005C5883"/>
    <w:rsid w:val="005C78A1"/>
    <w:rsid w:val="005D56E6"/>
    <w:rsid w:val="005D6FC1"/>
    <w:rsid w:val="005E5282"/>
    <w:rsid w:val="005E679D"/>
    <w:rsid w:val="005E72F5"/>
    <w:rsid w:val="005F2A5E"/>
    <w:rsid w:val="005F3D87"/>
    <w:rsid w:val="005F4ACA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5550"/>
    <w:rsid w:val="00667025"/>
    <w:rsid w:val="006749FF"/>
    <w:rsid w:val="006802C0"/>
    <w:rsid w:val="00680650"/>
    <w:rsid w:val="006877F8"/>
    <w:rsid w:val="006915D2"/>
    <w:rsid w:val="00694E65"/>
    <w:rsid w:val="00697750"/>
    <w:rsid w:val="006A0A40"/>
    <w:rsid w:val="006A18FC"/>
    <w:rsid w:val="006A21E6"/>
    <w:rsid w:val="006A411C"/>
    <w:rsid w:val="006A48AF"/>
    <w:rsid w:val="006B1B34"/>
    <w:rsid w:val="006B2620"/>
    <w:rsid w:val="006B7025"/>
    <w:rsid w:val="006C11A8"/>
    <w:rsid w:val="006C3BAD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E7709"/>
    <w:rsid w:val="006F014F"/>
    <w:rsid w:val="006F479A"/>
    <w:rsid w:val="006F7C0C"/>
    <w:rsid w:val="00705822"/>
    <w:rsid w:val="00706834"/>
    <w:rsid w:val="00720F95"/>
    <w:rsid w:val="0072428C"/>
    <w:rsid w:val="007320C7"/>
    <w:rsid w:val="0073636F"/>
    <w:rsid w:val="007408D8"/>
    <w:rsid w:val="00745ABA"/>
    <w:rsid w:val="007518D5"/>
    <w:rsid w:val="00752EAD"/>
    <w:rsid w:val="00753137"/>
    <w:rsid w:val="00757104"/>
    <w:rsid w:val="00761C04"/>
    <w:rsid w:val="00765E28"/>
    <w:rsid w:val="007725FD"/>
    <w:rsid w:val="00772BAA"/>
    <w:rsid w:val="007738C5"/>
    <w:rsid w:val="007819F1"/>
    <w:rsid w:val="007822FE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5E69"/>
    <w:rsid w:val="007E6EA9"/>
    <w:rsid w:val="007E706F"/>
    <w:rsid w:val="007E7130"/>
    <w:rsid w:val="007F271D"/>
    <w:rsid w:val="007F3D4B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358F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1BA5"/>
    <w:rsid w:val="00915C3C"/>
    <w:rsid w:val="00916A5E"/>
    <w:rsid w:val="00920E11"/>
    <w:rsid w:val="0092215B"/>
    <w:rsid w:val="009235B0"/>
    <w:rsid w:val="00931F4D"/>
    <w:rsid w:val="00932C24"/>
    <w:rsid w:val="00936245"/>
    <w:rsid w:val="00937AD1"/>
    <w:rsid w:val="009446A5"/>
    <w:rsid w:val="00944DFD"/>
    <w:rsid w:val="00945E3A"/>
    <w:rsid w:val="00946250"/>
    <w:rsid w:val="00951781"/>
    <w:rsid w:val="00957498"/>
    <w:rsid w:val="00960B99"/>
    <w:rsid w:val="009670C6"/>
    <w:rsid w:val="00973640"/>
    <w:rsid w:val="00974E28"/>
    <w:rsid w:val="009805D8"/>
    <w:rsid w:val="00985D96"/>
    <w:rsid w:val="00992E88"/>
    <w:rsid w:val="00993D69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1223F"/>
    <w:rsid w:val="00A214DB"/>
    <w:rsid w:val="00A33AA4"/>
    <w:rsid w:val="00A3672D"/>
    <w:rsid w:val="00A4210D"/>
    <w:rsid w:val="00A43A4F"/>
    <w:rsid w:val="00A43CBF"/>
    <w:rsid w:val="00A447AD"/>
    <w:rsid w:val="00A45003"/>
    <w:rsid w:val="00A46220"/>
    <w:rsid w:val="00A506CF"/>
    <w:rsid w:val="00A5110F"/>
    <w:rsid w:val="00A57B18"/>
    <w:rsid w:val="00A654C3"/>
    <w:rsid w:val="00A71070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B4CC9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61A"/>
    <w:rsid w:val="00B017FA"/>
    <w:rsid w:val="00B049B0"/>
    <w:rsid w:val="00B05ACA"/>
    <w:rsid w:val="00B060A8"/>
    <w:rsid w:val="00B11DD6"/>
    <w:rsid w:val="00B12249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537"/>
    <w:rsid w:val="00B66763"/>
    <w:rsid w:val="00B7142D"/>
    <w:rsid w:val="00B86934"/>
    <w:rsid w:val="00B94DE2"/>
    <w:rsid w:val="00B958E3"/>
    <w:rsid w:val="00BA0CA8"/>
    <w:rsid w:val="00BA5221"/>
    <w:rsid w:val="00BA6D6F"/>
    <w:rsid w:val="00BA6EA5"/>
    <w:rsid w:val="00BB6909"/>
    <w:rsid w:val="00BB6FF9"/>
    <w:rsid w:val="00BC3520"/>
    <w:rsid w:val="00BC3774"/>
    <w:rsid w:val="00BC6033"/>
    <w:rsid w:val="00BD0693"/>
    <w:rsid w:val="00BD11C1"/>
    <w:rsid w:val="00BE18A8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C72"/>
    <w:rsid w:val="00C21EFC"/>
    <w:rsid w:val="00C240C3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16BD"/>
    <w:rsid w:val="00C92D43"/>
    <w:rsid w:val="00C93B51"/>
    <w:rsid w:val="00C962E3"/>
    <w:rsid w:val="00CA40F1"/>
    <w:rsid w:val="00CB0645"/>
    <w:rsid w:val="00CB20B6"/>
    <w:rsid w:val="00CB233F"/>
    <w:rsid w:val="00CB607A"/>
    <w:rsid w:val="00CC06CB"/>
    <w:rsid w:val="00CC1A49"/>
    <w:rsid w:val="00CD3467"/>
    <w:rsid w:val="00CD3A0D"/>
    <w:rsid w:val="00CE2BE9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0178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1CC9"/>
    <w:rsid w:val="00DC3AD5"/>
    <w:rsid w:val="00DC6306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22BD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762EC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31B50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uiPriority w:val="99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7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351FCB-95D2-420C-80B9-8F506B67AA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342</Words>
  <Characters>2056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30</cp:revision>
  <cp:lastPrinted>2021-01-22T11:33:00Z</cp:lastPrinted>
  <dcterms:created xsi:type="dcterms:W3CDTF">2021-02-17T13:20:00Z</dcterms:created>
  <dcterms:modified xsi:type="dcterms:W3CDTF">2025-06-17T09:39:00Z</dcterms:modified>
</cp:coreProperties>
</file>